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1CDB2289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CA4323">
        <w:rPr>
          <w:rFonts w:ascii="Garamond" w:hAnsi="Garamond"/>
          <w:sz w:val="24"/>
          <w:szCs w:val="24"/>
        </w:rPr>
        <w:t>0</w:t>
      </w:r>
      <w:r w:rsidR="008762E7">
        <w:rPr>
          <w:rFonts w:ascii="Garamond" w:hAnsi="Garamond"/>
          <w:sz w:val="24"/>
          <w:szCs w:val="24"/>
        </w:rPr>
        <w:t>5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3EB1F32D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762E7" w:rsidRPr="00D94A4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https://zakazky.zcu.cz/contract_display_5851.html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3D5F530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8762E7">
        <w:rPr>
          <w:rFonts w:ascii="Garamond" w:hAnsi="Garamond" w:cs="Arial"/>
          <w:sz w:val="22"/>
          <w:szCs w:val="22"/>
        </w:rPr>
        <w:t>2</w:t>
      </w:r>
      <w:r w:rsidR="00AC435C">
        <w:rPr>
          <w:rFonts w:ascii="Garamond" w:hAnsi="Garamond" w:cs="Arial"/>
          <w:sz w:val="22"/>
          <w:szCs w:val="22"/>
        </w:rPr>
        <w:t>7</w:t>
      </w:r>
      <w:r w:rsidR="00F440C2">
        <w:rPr>
          <w:rFonts w:ascii="Garamond" w:hAnsi="Garamond" w:cs="Arial"/>
          <w:sz w:val="22"/>
          <w:szCs w:val="22"/>
        </w:rPr>
        <w:t>.</w:t>
      </w:r>
      <w:r w:rsidR="00CA4323">
        <w:rPr>
          <w:rFonts w:ascii="Garamond" w:hAnsi="Garamond" w:cs="Arial"/>
          <w:sz w:val="22"/>
          <w:szCs w:val="22"/>
        </w:rPr>
        <w:t>0</w:t>
      </w:r>
      <w:r w:rsidR="0097482B">
        <w:rPr>
          <w:rFonts w:ascii="Garamond" w:hAnsi="Garamond" w:cs="Arial"/>
          <w:sz w:val="22"/>
          <w:szCs w:val="22"/>
        </w:rPr>
        <w:t>2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CA4323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2841156D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97482B">
        <w:rPr>
          <w:rFonts w:ascii="Garamond" w:hAnsi="Garamond" w:cs="Arial"/>
          <w:sz w:val="22"/>
          <w:szCs w:val="22"/>
        </w:rPr>
        <w:t>Ing. Petrem Hofmanem, kvestorem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B2C9E" w14:textId="77777777" w:rsidR="002A087B" w:rsidRDefault="002A087B" w:rsidP="00795AAC">
      <w:r>
        <w:separator/>
      </w:r>
    </w:p>
  </w:endnote>
  <w:endnote w:type="continuationSeparator" w:id="0">
    <w:p w14:paraId="66119A56" w14:textId="77777777" w:rsidR="002A087B" w:rsidRDefault="002A087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8C24A" w14:textId="77777777" w:rsidR="002A087B" w:rsidRDefault="002A087B" w:rsidP="00795AAC">
      <w:r>
        <w:separator/>
      </w:r>
    </w:p>
  </w:footnote>
  <w:footnote w:type="continuationSeparator" w:id="0">
    <w:p w14:paraId="73BF7292" w14:textId="77777777" w:rsidR="002A087B" w:rsidRDefault="002A087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11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2B31"/>
    <w:rsid w:val="006F2316"/>
    <w:rsid w:val="006F3867"/>
    <w:rsid w:val="006F7426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6202"/>
    <w:rsid w:val="007379B2"/>
    <w:rsid w:val="00737A36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7482B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4DE3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51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BpCTkfg5W/NsiY3uabsxDhUSglbtPcmPR7m8yL9dYqw=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XAqiYx2Bo8dOXJRNvbD2a736FFC7hjhUJIsWGNusc0g=</DigestValue>
    </Reference>
  </SignedInfo>
  <SignatureValue>jhBYWTb5vmukHi2PGblZlZeQQNFXqYZ8hCSnx5bzBzp9HiDA1lyn2N1THecYsXT3GC+nbSUmztts
eiGnw+6bQeITLhbVcBfg8iS6UTsxeD/rLZ4o2y6R6GiANL+hMeAmx9W1GiCj5Y+z3J8bpw5NQbQp
+6kKqQfR5mEBiKEejior1p3Hmp3RmsuXU7HEfLDGSnTO5/gbARCr+vHw87ftoVauA+aHilEjLKFf
oYS9U1nNkt6SyvSg31+gOCSMVzu2c6E7uUTuDZFWpxnMWdf6/Dr1l6MGjmgMWA4UfZB0+YpbM9DG
wYK+mGwGL0ICEXn8WaNYwoDJMAFT1v1hseiq3Q==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mTtsJ4bJ6BOyGvQLSV4us4yxFmZ2uj+OeuHEInGyOHc=</DigestValue>
      </Reference>
      <Reference URI="/word/document.xml?ContentType=application/vnd.openxmlformats-officedocument.wordprocessingml.document.main+xml">
        <DigestMethod Algorithm="http://www.w3.org/2001/04/xmlenc#sha256"/>
        <DigestValue>vpEEAuP4UQJMin86nN87juCBSj9/3IyRwARGMZJAijc=</DigestValue>
      </Reference>
      <Reference URI="/word/endnotes.xml?ContentType=application/vnd.openxmlformats-officedocument.wordprocessingml.endnotes+xml">
        <DigestMethod Algorithm="http://www.w3.org/2001/04/xmlenc#sha256"/>
        <DigestValue>6KZr6rnDnJlYYDobUa1+IMlWB7jOlRNrIOaLdurVaFM=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f0aeieGcTRkGhCgSBh25IVPdd5nb14WGppwrvp53zYk=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/nsG/ffpoOzYLnxOxI1uMojnF3HfLajXnIJ93fICA+E=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2023-02-15T11:31:55Z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2023-02-15T11:31:55Z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2166</Words>
  <Characters>12784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65</cp:revision>
  <cp:lastPrinted>2018-08-08T13:48:00Z</cp:lastPrinted>
  <dcterms:created xsi:type="dcterms:W3CDTF">2021-09-20T07:59:00Z</dcterms:created>
  <dcterms:modified xsi:type="dcterms:W3CDTF">2023-02-15T11:31:00Z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